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E80BE" w14:textId="48CDC256" w:rsidR="00746E60" w:rsidRPr="00134C02" w:rsidRDefault="00746E60" w:rsidP="00134C02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134C02">
        <w:rPr>
          <w:rFonts w:ascii="Calibri" w:hAnsi="Calibri" w:cs="Calibri"/>
          <w:bCs/>
          <w:szCs w:val="24"/>
        </w:rPr>
        <w:t xml:space="preserve">PREGÃO ELETRÔNICO nº </w:t>
      </w:r>
      <w:r w:rsidR="00646942">
        <w:rPr>
          <w:rFonts w:ascii="Calibri" w:hAnsi="Calibri" w:cs="Calibri"/>
          <w:bCs/>
          <w:szCs w:val="24"/>
        </w:rPr>
        <w:t>1758</w:t>
      </w:r>
      <w:r w:rsidRPr="00134C02">
        <w:rPr>
          <w:rFonts w:ascii="Calibri" w:hAnsi="Calibri" w:cs="Calibri"/>
          <w:bCs/>
          <w:szCs w:val="24"/>
        </w:rPr>
        <w:t>/202</w:t>
      </w:r>
      <w:r w:rsidR="00A341B0" w:rsidRPr="00134C02">
        <w:rPr>
          <w:rFonts w:ascii="Calibri" w:hAnsi="Calibri" w:cs="Calibri"/>
          <w:bCs/>
          <w:szCs w:val="24"/>
        </w:rPr>
        <w:t>4</w:t>
      </w:r>
    </w:p>
    <w:p w14:paraId="476DAA2D" w14:textId="6DD069E4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174CE563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</w:t>
      </w:r>
      <w:r w:rsidRPr="00365021">
        <w:rPr>
          <w:rFonts w:asciiTheme="minorHAnsi" w:hAnsiTheme="minorHAnsi" w:cstheme="minorHAnsi"/>
          <w:sz w:val="22"/>
          <w:szCs w:val="22"/>
        </w:rPr>
        <w:t>Reitor</w:t>
      </w:r>
      <w:r w:rsidR="00365021">
        <w:rPr>
          <w:rFonts w:asciiTheme="minorHAnsi" w:hAnsiTheme="minorHAnsi" w:cstheme="minorHAnsi"/>
          <w:sz w:val="22"/>
          <w:szCs w:val="22"/>
        </w:rPr>
        <w:t>,</w:t>
      </w:r>
      <w:r w:rsidR="00365021" w:rsidRPr="00365021">
        <w:rPr>
          <w:rFonts w:asciiTheme="minorHAnsi" w:hAnsiTheme="minorHAnsi" w:cstheme="minorHAnsi"/>
          <w:sz w:val="22"/>
          <w:szCs w:val="22"/>
        </w:rPr>
        <w:t xml:space="preserve"> </w:t>
      </w:r>
      <w:r w:rsidR="00365021" w:rsidRPr="00365021">
        <w:rPr>
          <w:rFonts w:asciiTheme="minorHAnsi" w:hAnsiTheme="minorHAnsi" w:cstheme="minorHAnsi"/>
          <w:sz w:val="22"/>
          <w:szCs w:val="22"/>
        </w:rPr>
        <w:t xml:space="preserve">José Fernando </w:t>
      </w:r>
      <w:proofErr w:type="spellStart"/>
      <w:r w:rsidR="00365021" w:rsidRPr="00365021">
        <w:rPr>
          <w:rFonts w:asciiTheme="minorHAnsi" w:hAnsiTheme="minorHAnsi" w:cstheme="minorHAnsi"/>
          <w:sz w:val="22"/>
          <w:szCs w:val="22"/>
        </w:rPr>
        <w:t>Fragalli</w:t>
      </w:r>
      <w:proofErr w:type="spellEnd"/>
      <w:r w:rsidRPr="00365021">
        <w:rPr>
          <w:rFonts w:asciiTheme="minorHAnsi" w:hAnsiTheme="minorHAnsi" w:cstheme="minorHAnsi"/>
          <w:sz w:val="22"/>
          <w:szCs w:val="22"/>
        </w:rPr>
        <w:t>,</w:t>
      </w:r>
      <w:r w:rsidR="00365021">
        <w:rPr>
          <w:rFonts w:asciiTheme="minorHAnsi" w:hAnsiTheme="minorHAnsi" w:cstheme="minorHAnsi"/>
          <w:sz w:val="22"/>
          <w:szCs w:val="22"/>
        </w:rPr>
        <w:t xml:space="preserve"> </w:t>
      </w:r>
      <w:r w:rsidR="00365021" w:rsidRPr="00365021">
        <w:rPr>
          <w:rFonts w:asciiTheme="minorHAnsi" w:hAnsiTheme="minorHAnsi" w:cstheme="minorHAnsi"/>
          <w:sz w:val="22"/>
          <w:szCs w:val="22"/>
        </w:rPr>
        <w:t>CI nº 7625826/SSP-SP, CPF 030.106.838-04</w:t>
      </w:r>
      <w:r w:rsidR="00365021">
        <w:rPr>
          <w:rFonts w:asciiTheme="minorHAnsi" w:hAnsiTheme="minorHAnsi" w:cstheme="minorHAnsi"/>
          <w:sz w:val="22"/>
          <w:szCs w:val="22"/>
        </w:rPr>
        <w:t>,</w:t>
      </w:r>
      <w:bookmarkStart w:id="0" w:name="_GoBack"/>
      <w:bookmarkEnd w:id="0"/>
      <w:r w:rsidRPr="00365021">
        <w:rPr>
          <w:rFonts w:asciiTheme="minorHAnsi" w:hAnsiTheme="minorHAnsi" w:cstheme="minorHAnsi"/>
          <w:sz w:val="22"/>
          <w:szCs w:val="22"/>
        </w:rPr>
        <w:t xml:space="preserve"> nos termos</w:t>
      </w:r>
      <w:r w:rsidRPr="005711D8">
        <w:rPr>
          <w:rFonts w:ascii="Calibri" w:hAnsi="Calibri" w:cs="Calibri"/>
          <w:sz w:val="22"/>
          <w:szCs w:val="22"/>
        </w:rPr>
        <w:t xml:space="preserve">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66F2CB72" w14:textId="0E179630" w:rsidR="006F5B5A" w:rsidRDefault="006F5B5A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39E973FF" w14:textId="5A4930FA" w:rsidR="006F5B5A" w:rsidRPr="001069AC" w:rsidRDefault="001069AC" w:rsidP="001069AC">
      <w:pPr>
        <w:jc w:val="both"/>
        <w:rPr>
          <w:b/>
        </w:rPr>
      </w:pPr>
      <w:r w:rsidRPr="001069AC">
        <w:rPr>
          <w:rFonts w:ascii="Calibri" w:hAnsi="Calibri"/>
          <w:b/>
          <w:sz w:val="22"/>
          <w:szCs w:val="22"/>
        </w:rPr>
        <w:t xml:space="preserve">(TABELA DE LOTES / ITENS E OS RESPECTIVOS VENCEDORES – ANEXA À ATA DE SRP. NELA ENCONTRAM-SE </w:t>
      </w:r>
      <w:proofErr w:type="gramStart"/>
      <w:r w:rsidRPr="001069AC">
        <w:rPr>
          <w:rFonts w:ascii="Calibri" w:hAnsi="Calibri"/>
          <w:b/>
          <w:sz w:val="22"/>
          <w:szCs w:val="22"/>
        </w:rPr>
        <w:t>AS  ESPECIFICAÇÕES</w:t>
      </w:r>
      <w:proofErr w:type="gramEnd"/>
      <w:r w:rsidRPr="001069AC">
        <w:rPr>
          <w:rFonts w:ascii="Calibri" w:hAnsi="Calibri"/>
          <w:b/>
          <w:sz w:val="22"/>
          <w:szCs w:val="22"/>
        </w:rPr>
        <w:t xml:space="preserve"> QUANTO AO OBJETO E SEUS FUTUROS PRESTADORES)</w:t>
      </w:r>
    </w:p>
    <w:p w14:paraId="731880F1" w14:textId="77777777" w:rsidR="006F5B5A" w:rsidRDefault="006F5B5A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0B73C350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 xml:space="preserve">O prazo de vigência da ARP poderá ser prorrogado por igual período, com a comprovação da </w:t>
      </w:r>
      <w:proofErr w:type="spellStart"/>
      <w:r w:rsidRPr="00746E60">
        <w:rPr>
          <w:rFonts w:ascii="Calibri" w:hAnsi="Calibri"/>
          <w:bCs/>
          <w:szCs w:val="22"/>
        </w:rPr>
        <w:t>vantajosidade</w:t>
      </w:r>
      <w:proofErr w:type="spellEnd"/>
      <w:r w:rsidRPr="00746E60">
        <w:rPr>
          <w:rFonts w:ascii="Calibri" w:hAnsi="Calibri"/>
          <w:bCs/>
          <w:szCs w:val="22"/>
        </w:rPr>
        <w:t xml:space="preserve">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4A98CA45" w:rsidR="00746E60" w:rsidRDefault="00504EFD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FC6A9B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7F63FF49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18E8017A" w14:textId="615C6917" w:rsidR="00746E60" w:rsidRPr="00C056BA" w:rsidRDefault="00C056BA" w:rsidP="00746E60">
      <w:pPr>
        <w:ind w:right="27"/>
        <w:jc w:val="center"/>
        <w:rPr>
          <w:rFonts w:ascii="Calibri" w:hAnsi="Calibri" w:cs="Calibri"/>
          <w:iCs/>
          <w:sz w:val="22"/>
        </w:rPr>
      </w:pPr>
      <w:r w:rsidRPr="00C056BA">
        <w:rPr>
          <w:rFonts w:ascii="Calibri" w:hAnsi="Calibri" w:cs="Calibri"/>
          <w:iCs/>
          <w:sz w:val="22"/>
        </w:rPr>
        <w:t>FUNDAÇÃO UNIVERSIDADE DE SANTA CATARINA</w:t>
      </w:r>
    </w:p>
    <w:p w14:paraId="178D5B1F" w14:textId="1E4E288F" w:rsidR="00746E60" w:rsidRPr="00C056BA" w:rsidRDefault="00C056BA" w:rsidP="00746E60">
      <w:pPr>
        <w:ind w:right="27"/>
        <w:jc w:val="center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Cs/>
          <w:i/>
          <w:sz w:val="22"/>
          <w:szCs w:val="22"/>
        </w:rPr>
        <w:t>(</w:t>
      </w:r>
      <w:r w:rsidRPr="00C056BA">
        <w:rPr>
          <w:rFonts w:ascii="Calibri" w:hAnsi="Calibri" w:cs="Calibri"/>
          <w:bCs/>
          <w:i/>
          <w:sz w:val="22"/>
          <w:szCs w:val="22"/>
        </w:rPr>
        <w:t>Assinatura Digital</w:t>
      </w:r>
      <w:r>
        <w:rPr>
          <w:rFonts w:ascii="Calibri" w:hAnsi="Calibri" w:cs="Calibri"/>
          <w:bCs/>
          <w:i/>
          <w:sz w:val="22"/>
          <w:szCs w:val="22"/>
        </w:rPr>
        <w:t>)</w:t>
      </w:r>
      <w:r w:rsidR="00B54C02" w:rsidRPr="00C056BA">
        <w:rPr>
          <w:rFonts w:ascii="Calibri" w:hAnsi="Calibri" w:cs="Calibri"/>
          <w:bCs/>
          <w:i/>
          <w:sz w:val="22"/>
          <w:szCs w:val="22"/>
        </w:rPr>
        <w:t xml:space="preserve">    </w:t>
      </w:r>
    </w:p>
    <w:p w14:paraId="24ED77C6" w14:textId="1CB7F175" w:rsidR="00746E60" w:rsidRPr="00C056BA" w:rsidRDefault="00C056BA" w:rsidP="00746E60">
      <w:pPr>
        <w:jc w:val="center"/>
        <w:rPr>
          <w:rFonts w:ascii="Calibri" w:hAnsi="Calibri" w:cs="Calibri"/>
          <w:b/>
          <w:sz w:val="22"/>
          <w:szCs w:val="22"/>
        </w:rPr>
      </w:pPr>
      <w:r w:rsidRPr="00C056BA">
        <w:rPr>
          <w:rFonts w:ascii="Calibri" w:hAnsi="Calibri" w:cs="Calibri"/>
          <w:b/>
          <w:sz w:val="22"/>
          <w:szCs w:val="22"/>
        </w:rPr>
        <w:t>Órgão Gerenciador</w:t>
      </w:r>
    </w:p>
    <w:p w14:paraId="5FB10DDE" w14:textId="2EC2815B" w:rsidR="00746E60" w:rsidRPr="00B54C02" w:rsidRDefault="00F3234E" w:rsidP="00B54C02">
      <w:pPr>
        <w:ind w:right="27"/>
        <w:rPr>
          <w:rFonts w:ascii="Calibri" w:hAnsi="Calibri" w:cs="Calibri"/>
          <w:i/>
          <w:iCs/>
        </w:rPr>
      </w:pPr>
      <w:r>
        <w:rPr>
          <w:rFonts w:ascii="Calibri" w:hAnsi="Calibri" w:cs="Calibri"/>
          <w:iCs/>
        </w:rPr>
        <w:t>RACINE COMERCIAL LTDA</w:t>
      </w:r>
      <w:r w:rsidR="00B54C02">
        <w:rPr>
          <w:rFonts w:ascii="Calibri" w:hAnsi="Calibri" w:cs="Calibri"/>
          <w:i/>
          <w:iCs/>
        </w:rPr>
        <w:t xml:space="preserve">               </w:t>
      </w:r>
      <w:bookmarkStart w:id="1" w:name="_Hlk162877161"/>
      <w:proofErr w:type="gramStart"/>
      <w:r w:rsidR="003250D2">
        <w:rPr>
          <w:rFonts w:ascii="Calibri" w:hAnsi="Calibri" w:cs="Calibri"/>
          <w:i/>
          <w:iCs/>
        </w:rPr>
        <w:t xml:space="preserve">   </w:t>
      </w:r>
      <w:r w:rsidR="00B54C02">
        <w:rPr>
          <w:rFonts w:ascii="Calibri" w:hAnsi="Calibri" w:cs="Calibri"/>
          <w:i/>
          <w:iCs/>
        </w:rPr>
        <w:t>(</w:t>
      </w:r>
      <w:proofErr w:type="gramEnd"/>
      <w:r w:rsidR="00746E60">
        <w:rPr>
          <w:rFonts w:ascii="Calibri" w:hAnsi="Calibri" w:cs="Calibri"/>
          <w:i/>
          <w:iCs/>
          <w:sz w:val="22"/>
        </w:rPr>
        <w:t>A</w:t>
      </w:r>
      <w:r w:rsidR="00746E60" w:rsidRPr="0034514C">
        <w:rPr>
          <w:rFonts w:ascii="Calibri" w:hAnsi="Calibri" w:cs="Calibri"/>
          <w:i/>
          <w:iCs/>
          <w:sz w:val="22"/>
        </w:rPr>
        <w:t>ssinatura Digital)</w:t>
      </w:r>
    </w:p>
    <w:p w14:paraId="266DF5AF" w14:textId="78116AF5" w:rsidR="00746E60" w:rsidRPr="00AE67EB" w:rsidRDefault="00B54C02" w:rsidP="00B54C02">
      <w:pPr>
        <w:ind w:right="27"/>
        <w:rPr>
          <w:rFonts w:ascii="Calibri" w:hAnsi="Calibri" w:cs="Calibri"/>
          <w:b/>
          <w:bCs/>
          <w:sz w:val="22"/>
          <w:szCs w:val="22"/>
        </w:rPr>
      </w:pPr>
      <w:bookmarkStart w:id="2" w:name="_Hlk162877326"/>
      <w:r>
        <w:rPr>
          <w:rFonts w:ascii="Calibri" w:hAnsi="Calibri" w:cs="Calibri"/>
          <w:b/>
          <w:bCs/>
          <w:sz w:val="22"/>
          <w:szCs w:val="22"/>
        </w:rPr>
        <w:t xml:space="preserve">       </w:t>
      </w:r>
      <w:bookmarkStart w:id="3" w:name="_Hlk162877225"/>
      <w:r w:rsidR="00746E60" w:rsidRPr="00AE67EB">
        <w:rPr>
          <w:rFonts w:ascii="Calibri" w:hAnsi="Calibri" w:cs="Calibri"/>
          <w:b/>
          <w:bCs/>
          <w:sz w:val="22"/>
          <w:szCs w:val="22"/>
        </w:rPr>
        <w:t>Contratada</w:t>
      </w:r>
      <w:bookmarkEnd w:id="3"/>
      <w:r w:rsidR="00746E60" w:rsidRPr="00AE67EB">
        <w:rPr>
          <w:rFonts w:ascii="Calibri" w:hAnsi="Calibri" w:cs="Calibri"/>
          <w:b/>
          <w:bCs/>
          <w:sz w:val="22"/>
          <w:szCs w:val="22"/>
        </w:rPr>
        <w:t xml:space="preserve"> </w:t>
      </w:r>
      <w:bookmarkEnd w:id="1"/>
    </w:p>
    <w:bookmarkEnd w:id="2"/>
    <w:p w14:paraId="637713F6" w14:textId="77777777" w:rsidR="00746E60" w:rsidRPr="005711D8" w:rsidRDefault="00746E60" w:rsidP="00746E60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6A45B8F4" w14:textId="0D1DC0D3" w:rsidR="00746E60" w:rsidRPr="00B54C02" w:rsidRDefault="00F3234E" w:rsidP="00746E60">
      <w:pPr>
        <w:ind w:right="27"/>
        <w:jc w:val="center"/>
        <w:rPr>
          <w:rFonts w:ascii="Calibri" w:hAnsi="Calibri" w:cs="Calibri"/>
          <w:iCs/>
          <w:sz w:val="22"/>
        </w:rPr>
      </w:pPr>
      <w:r>
        <w:rPr>
          <w:rFonts w:ascii="Calibri" w:hAnsi="Calibri" w:cs="Calibri"/>
          <w:iCs/>
          <w:sz w:val="22"/>
        </w:rPr>
        <w:t>ALL WORK COMERCIAL LTDA</w:t>
      </w:r>
    </w:p>
    <w:p w14:paraId="0FD55AC2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7079075" w14:textId="73CC556E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 xml:space="preserve">Contratada </w:t>
      </w:r>
    </w:p>
    <w:p w14:paraId="057F390D" w14:textId="77777777" w:rsidR="00746E60" w:rsidRDefault="00746E60" w:rsidP="00746E60">
      <w:pPr>
        <w:rPr>
          <w:rFonts w:ascii="Calibri" w:hAnsi="Calibri" w:cs="Calibri"/>
          <w:sz w:val="22"/>
        </w:rPr>
      </w:pPr>
    </w:p>
    <w:p w14:paraId="483D9306" w14:textId="5675ECE4" w:rsidR="00B54C02" w:rsidRDefault="00B54C02" w:rsidP="00746E60">
      <w:pPr>
        <w:rPr>
          <w:rFonts w:ascii="Calibri" w:hAnsi="Calibri" w:cs="Calibri"/>
          <w:sz w:val="22"/>
        </w:rPr>
        <w:sectPr w:rsidR="00B54C02" w:rsidSect="00AE67EB">
          <w:type w:val="continuous"/>
          <w:pgSz w:w="11907" w:h="16840" w:code="9"/>
          <w:pgMar w:top="851" w:right="708" w:bottom="794" w:left="1134" w:header="567" w:footer="567" w:gutter="0"/>
          <w:cols w:num="3" w:space="720"/>
        </w:sectPr>
      </w:pPr>
    </w:p>
    <w:p w14:paraId="7D3E21B2" w14:textId="7A309E41" w:rsidR="00746E60" w:rsidRDefault="00746E60" w:rsidP="00746E60">
      <w:pPr>
        <w:rPr>
          <w:rFonts w:ascii="Calibri" w:hAnsi="Calibri" w:cs="Calibri"/>
          <w:sz w:val="22"/>
        </w:rPr>
      </w:pPr>
    </w:p>
    <w:p w14:paraId="363426BD" w14:textId="09BEF5B5" w:rsidR="00B54C02" w:rsidRDefault="00B54C02" w:rsidP="00746E60">
      <w:pPr>
        <w:rPr>
          <w:rFonts w:ascii="Calibri" w:hAnsi="Calibri" w:cs="Calibri"/>
          <w:sz w:val="22"/>
        </w:rPr>
      </w:pPr>
    </w:p>
    <w:p w14:paraId="703BFABA" w14:textId="3C2F5E19" w:rsidR="00F3234E" w:rsidRPr="00B54C02" w:rsidRDefault="00F3234E" w:rsidP="00F3234E">
      <w:pPr>
        <w:ind w:right="27"/>
        <w:rPr>
          <w:rFonts w:ascii="Calibri" w:hAnsi="Calibri" w:cs="Calibri"/>
          <w:i/>
          <w:iCs/>
        </w:rPr>
      </w:pPr>
      <w:r>
        <w:rPr>
          <w:rFonts w:ascii="Calibri" w:hAnsi="Calibri" w:cs="Calibri"/>
          <w:iCs/>
        </w:rPr>
        <w:t xml:space="preserve">             LICITA LEX LTDA</w:t>
      </w:r>
      <w:r>
        <w:rPr>
          <w:rFonts w:ascii="Calibri" w:hAnsi="Calibri" w:cs="Calibri"/>
          <w:i/>
          <w:iCs/>
        </w:rPr>
        <w:t xml:space="preserve">               </w:t>
      </w:r>
    </w:p>
    <w:p w14:paraId="3BAFCE17" w14:textId="26B0157F" w:rsidR="00F3234E" w:rsidRDefault="00F3234E" w:rsidP="00F3234E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i/>
          <w:iCs/>
        </w:rPr>
        <w:t xml:space="preserve">           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  <w:r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7DE4DA72" w14:textId="697467F6" w:rsidR="00B54C02" w:rsidRDefault="00F3234E" w:rsidP="00F3234E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</w:t>
      </w: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3AD58D62" w14:textId="77777777" w:rsidR="00B54C02" w:rsidRPr="005711D8" w:rsidRDefault="00B54C02" w:rsidP="00746E60">
      <w:pPr>
        <w:rPr>
          <w:rFonts w:ascii="Calibri" w:hAnsi="Calibri" w:cs="Calibri"/>
          <w:sz w:val="22"/>
        </w:rPr>
      </w:pPr>
    </w:p>
    <w:sectPr w:rsidR="00B54C02" w:rsidRPr="005711D8" w:rsidSect="00B54C02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F32351" w:rsidRDefault="00F32351">
      <w:r>
        <w:separator/>
      </w:r>
    </w:p>
  </w:endnote>
  <w:endnote w:type="continuationSeparator" w:id="0">
    <w:p w14:paraId="7E2AAA9C" w14:textId="77777777" w:rsidR="00F32351" w:rsidRDefault="00F32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DB79" w14:textId="78EAED05" w:rsidR="00F32351" w:rsidRDefault="00F32351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8B068E">
      <w:rPr>
        <w:sz w:val="14"/>
      </w:rPr>
      <w:t>PE 0615/2024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F32351" w:rsidRDefault="00F32351">
      <w:r>
        <w:separator/>
      </w:r>
    </w:p>
  </w:footnote>
  <w:footnote w:type="continuationSeparator" w:id="0">
    <w:p w14:paraId="18331152" w14:textId="77777777" w:rsidR="00F32351" w:rsidRDefault="00F32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A5AB" w14:textId="77777777" w:rsidR="00F32351" w:rsidRDefault="00F32351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3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F32351" w:rsidRPr="006A59DF" w:rsidRDefault="00F32351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069AC"/>
    <w:rsid w:val="001123EE"/>
    <w:rsid w:val="0011609D"/>
    <w:rsid w:val="00117360"/>
    <w:rsid w:val="00117F15"/>
    <w:rsid w:val="00120143"/>
    <w:rsid w:val="00120F05"/>
    <w:rsid w:val="00121D79"/>
    <w:rsid w:val="001225AD"/>
    <w:rsid w:val="00123A88"/>
    <w:rsid w:val="00126F21"/>
    <w:rsid w:val="001320C8"/>
    <w:rsid w:val="00132E50"/>
    <w:rsid w:val="00133011"/>
    <w:rsid w:val="00134C02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3D2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64D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50D2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21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8D1"/>
    <w:rsid w:val="005402C5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23CA"/>
    <w:rsid w:val="0061497A"/>
    <w:rsid w:val="00615073"/>
    <w:rsid w:val="00615F6D"/>
    <w:rsid w:val="006161AE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6942"/>
    <w:rsid w:val="006478AA"/>
    <w:rsid w:val="00650918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5B5A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6E60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068E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76CD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62D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1DC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41B0"/>
    <w:rsid w:val="00A3653A"/>
    <w:rsid w:val="00A36C4C"/>
    <w:rsid w:val="00A42BD5"/>
    <w:rsid w:val="00A51CCB"/>
    <w:rsid w:val="00A53A55"/>
    <w:rsid w:val="00A54375"/>
    <w:rsid w:val="00A569F4"/>
    <w:rsid w:val="00A61B37"/>
    <w:rsid w:val="00A71183"/>
    <w:rsid w:val="00A728B8"/>
    <w:rsid w:val="00A74053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383E"/>
    <w:rsid w:val="00B44A55"/>
    <w:rsid w:val="00B44B3A"/>
    <w:rsid w:val="00B46098"/>
    <w:rsid w:val="00B513DE"/>
    <w:rsid w:val="00B524F9"/>
    <w:rsid w:val="00B54C02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6BA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0424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226C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234E"/>
    <w:rsid w:val="00F32351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25DB"/>
    <w:rsid w:val="00F96832"/>
    <w:rsid w:val="00F971E0"/>
    <w:rsid w:val="00FA0B61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C6A9B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4B2F91"/>
    <w:rsid w:val="0054441A"/>
    <w:rsid w:val="005F14F9"/>
    <w:rsid w:val="00666550"/>
    <w:rsid w:val="006738B0"/>
    <w:rsid w:val="00695DD5"/>
    <w:rsid w:val="006D7639"/>
    <w:rsid w:val="009A05A2"/>
    <w:rsid w:val="00A1342A"/>
    <w:rsid w:val="00A3182D"/>
    <w:rsid w:val="00A37856"/>
    <w:rsid w:val="00B4559A"/>
    <w:rsid w:val="00BA2BC2"/>
    <w:rsid w:val="00DC2A55"/>
    <w:rsid w:val="00E17B52"/>
    <w:rsid w:val="00F2680D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95DD5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AA89023685C4E47A20C6330EA3758241">
    <w:name w:val="DAA89023685C4E47A20C6330EA375824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E506F889A284644A81DAC68A91B88791">
    <w:name w:val="3E506F889A284644A81DAC68A91B8879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BC15E-2C5A-4A84-A015-1DE91CA1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</Pages>
  <Words>473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3027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RACHEL CARDOSO PILATI</cp:lastModifiedBy>
  <cp:revision>59</cp:revision>
  <cp:lastPrinted>2025-01-21T18:07:00Z</cp:lastPrinted>
  <dcterms:created xsi:type="dcterms:W3CDTF">2020-05-14T18:48:00Z</dcterms:created>
  <dcterms:modified xsi:type="dcterms:W3CDTF">2025-01-21T18:11:00Z</dcterms:modified>
</cp:coreProperties>
</file>